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7BD76" w14:textId="1E65D067" w:rsidR="002E2889" w:rsidRPr="00270E03" w:rsidRDefault="002E2889" w:rsidP="0042446A">
      <w:pPr>
        <w:overflowPunct w:val="0"/>
        <w:autoSpaceDE w:val="0"/>
        <w:spacing w:line="276" w:lineRule="auto"/>
        <w:rPr>
          <w:rFonts w:ascii="Calibri" w:hAnsi="Calibri" w:cs="Calibri"/>
          <w:b/>
          <w:bCs/>
          <w:iCs/>
          <w:color w:val="auto"/>
          <w:kern w:val="3"/>
          <w:sz w:val="22"/>
          <w:szCs w:val="22"/>
          <w:lang w:eastAsia="zh-CN"/>
        </w:rPr>
      </w:pPr>
      <w:bookmarkStart w:id="0" w:name="_Hlk77854288"/>
      <w:r w:rsidRPr="00270E03">
        <w:rPr>
          <w:rFonts w:ascii="Calibri" w:hAnsi="Calibri" w:cs="Calibri"/>
          <w:b/>
          <w:bCs/>
          <w:iCs/>
          <w:color w:val="auto"/>
          <w:kern w:val="3"/>
          <w:sz w:val="22"/>
          <w:szCs w:val="22"/>
          <w:lang w:eastAsia="zh-CN"/>
        </w:rPr>
        <w:t xml:space="preserve">Załącznik nr </w:t>
      </w:r>
      <w:r w:rsidR="00850D35" w:rsidRPr="00270E03">
        <w:rPr>
          <w:rFonts w:ascii="Calibri" w:hAnsi="Calibri" w:cs="Calibri"/>
          <w:b/>
          <w:bCs/>
          <w:iCs/>
          <w:color w:val="auto"/>
          <w:kern w:val="3"/>
          <w:sz w:val="22"/>
          <w:szCs w:val="22"/>
          <w:lang w:eastAsia="zh-CN"/>
        </w:rPr>
        <w:t>6</w:t>
      </w:r>
      <w:r w:rsidRPr="00270E03">
        <w:rPr>
          <w:rFonts w:ascii="Calibri" w:hAnsi="Calibri" w:cs="Calibri"/>
          <w:b/>
          <w:bCs/>
          <w:iCs/>
          <w:color w:val="auto"/>
          <w:kern w:val="3"/>
          <w:sz w:val="22"/>
          <w:szCs w:val="22"/>
          <w:lang w:eastAsia="zh-CN"/>
        </w:rPr>
        <w:t xml:space="preserve"> do SWZ</w:t>
      </w:r>
    </w:p>
    <w:p w14:paraId="33811CAD" w14:textId="77777777" w:rsidR="0042446A" w:rsidRPr="00850D35" w:rsidRDefault="0042446A" w:rsidP="0042446A">
      <w:pPr>
        <w:overflowPunct w:val="0"/>
        <w:autoSpaceDE w:val="0"/>
        <w:spacing w:line="276" w:lineRule="auto"/>
        <w:rPr>
          <w:rFonts w:ascii="Calibri" w:hAnsi="Calibri" w:cs="Calibri"/>
          <w:iCs/>
          <w:color w:val="auto"/>
          <w:kern w:val="3"/>
          <w:sz w:val="22"/>
          <w:szCs w:val="22"/>
          <w:lang w:eastAsia="zh-CN"/>
        </w:rPr>
      </w:pPr>
    </w:p>
    <w:bookmarkEnd w:id="0"/>
    <w:p w14:paraId="4D0C5AEB" w14:textId="77777777" w:rsidR="002E2889" w:rsidRPr="0042446A" w:rsidRDefault="002E2889" w:rsidP="0042446A">
      <w:pPr>
        <w:overflowPunct w:val="0"/>
        <w:autoSpaceDE w:val="0"/>
        <w:spacing w:line="276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42446A">
        <w:rPr>
          <w:rFonts w:ascii="Calibri" w:hAnsi="Calibri" w:cs="Calibri"/>
          <w:b/>
          <w:bCs/>
          <w:color w:val="000000"/>
          <w:sz w:val="24"/>
          <w:szCs w:val="24"/>
        </w:rPr>
        <w:t xml:space="preserve">Zobowiązanie podmiotu udostępniającego zasoby </w:t>
      </w:r>
    </w:p>
    <w:p w14:paraId="56D46931" w14:textId="77777777" w:rsidR="0042446A" w:rsidRPr="00850D35" w:rsidRDefault="0042446A" w:rsidP="0042446A">
      <w:pPr>
        <w:overflowPunct w:val="0"/>
        <w:autoSpaceDE w:val="0"/>
        <w:spacing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F6F94B9" w14:textId="63BE3836" w:rsidR="002E2889" w:rsidRPr="00850D35" w:rsidRDefault="002E2889" w:rsidP="0042446A">
      <w:pPr>
        <w:spacing w:line="276" w:lineRule="auto"/>
        <w:rPr>
          <w:rFonts w:ascii="Calibri" w:eastAsia="Calibri" w:hAnsi="Calibri" w:cs="Calibri"/>
          <w:b/>
          <w:bCs/>
          <w:color w:val="auto"/>
          <w:sz w:val="22"/>
          <w:szCs w:val="22"/>
          <w:lang w:eastAsia="pl-PL" w:bidi="pl-PL"/>
        </w:rPr>
      </w:pPr>
      <w:r w:rsidRPr="00850D35">
        <w:rPr>
          <w:rFonts w:ascii="Calibri" w:hAnsi="Calibri" w:cs="Calibri"/>
          <w:color w:val="auto"/>
          <w:sz w:val="22"/>
          <w:szCs w:val="22"/>
        </w:rPr>
        <w:t xml:space="preserve">Na potrzeby </w:t>
      </w:r>
      <w:bookmarkStart w:id="1" w:name="_Hlk81820158"/>
      <w:r w:rsidRPr="00850D35">
        <w:rPr>
          <w:rFonts w:ascii="Calibri" w:hAnsi="Calibri" w:cs="Calibri"/>
          <w:color w:val="auto"/>
          <w:sz w:val="22"/>
          <w:szCs w:val="22"/>
        </w:rPr>
        <w:t>postępowania o udzielenie zamówienia publicznego pn.</w:t>
      </w:r>
      <w:bookmarkEnd w:id="1"/>
      <w:r w:rsidRPr="00850D3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850D35" w:rsidRPr="00850D35">
        <w:rPr>
          <w:rFonts w:ascii="Calibri" w:hAnsi="Calibri" w:cs="Calibri"/>
          <w:b/>
          <w:bCs/>
          <w:color w:val="auto"/>
          <w:sz w:val="22"/>
          <w:szCs w:val="22"/>
        </w:rPr>
        <w:t xml:space="preserve">Świadczenie usługi zbiorowego żywienia mieszkańców Domu Pomocy Społecznej </w:t>
      </w:r>
      <w:r w:rsidR="0042446A">
        <w:rPr>
          <w:rFonts w:ascii="Calibri" w:hAnsi="Calibri" w:cs="Calibri"/>
          <w:b/>
          <w:bCs/>
          <w:color w:val="auto"/>
          <w:sz w:val="22"/>
          <w:szCs w:val="22"/>
        </w:rPr>
        <w:t xml:space="preserve">„Wójtowska” </w:t>
      </w:r>
      <w:r w:rsidR="00850D35" w:rsidRPr="00850D35">
        <w:rPr>
          <w:rFonts w:ascii="Calibri" w:hAnsi="Calibri" w:cs="Calibri"/>
          <w:b/>
          <w:bCs/>
          <w:color w:val="auto"/>
          <w:sz w:val="22"/>
          <w:szCs w:val="22"/>
        </w:rPr>
        <w:t>ul Wójtowska 13, 00-224 Warszawa</w:t>
      </w:r>
    </w:p>
    <w:p w14:paraId="3943BB9E" w14:textId="27FFF7EA" w:rsidR="002E2889" w:rsidRPr="00850D35" w:rsidRDefault="00C92D48" w:rsidP="0042446A">
      <w:pPr>
        <w:widowControl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850D35">
        <w:rPr>
          <w:rFonts w:ascii="Calibri" w:hAnsi="Calibri" w:cs="Calibri"/>
          <w:color w:val="000000"/>
          <w:sz w:val="22"/>
          <w:szCs w:val="22"/>
        </w:rPr>
        <w:t>j</w:t>
      </w:r>
      <w:r w:rsidR="002E2889" w:rsidRPr="00850D35">
        <w:rPr>
          <w:rFonts w:ascii="Calibri" w:hAnsi="Calibri" w:cs="Calibri"/>
          <w:color w:val="000000"/>
          <w:sz w:val="22"/>
          <w:szCs w:val="22"/>
        </w:rPr>
        <w:t>a/</w:t>
      </w:r>
      <w:r w:rsidRPr="00850D35">
        <w:rPr>
          <w:rFonts w:ascii="Calibri" w:hAnsi="Calibri" w:cs="Calibri"/>
          <w:color w:val="000000"/>
          <w:sz w:val="22"/>
          <w:szCs w:val="22"/>
        </w:rPr>
        <w:t>m</w:t>
      </w:r>
      <w:r w:rsidR="002E2889" w:rsidRPr="00850D35">
        <w:rPr>
          <w:rFonts w:ascii="Calibri" w:hAnsi="Calibri" w:cs="Calibri"/>
          <w:color w:val="000000"/>
          <w:sz w:val="22"/>
          <w:szCs w:val="22"/>
        </w:rPr>
        <w:t>y niżej podpisany/ni:</w:t>
      </w:r>
    </w:p>
    <w:p w14:paraId="76817B7B" w14:textId="3D69C3C5" w:rsidR="002E2889" w:rsidRPr="00850D35" w:rsidRDefault="002E2889" w:rsidP="0042446A">
      <w:pPr>
        <w:widowControl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850D35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</w:t>
      </w:r>
      <w:r w:rsidR="003A5AE0" w:rsidRPr="00850D35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</w:t>
      </w:r>
      <w:r w:rsidR="00C92D48" w:rsidRPr="00850D35">
        <w:rPr>
          <w:rFonts w:ascii="Calibri" w:hAnsi="Calibri" w:cs="Calibri"/>
          <w:color w:val="000000"/>
          <w:sz w:val="22"/>
          <w:szCs w:val="22"/>
        </w:rPr>
        <w:t>,</w:t>
      </w:r>
    </w:p>
    <w:p w14:paraId="0589601E" w14:textId="12747F0F" w:rsidR="002E2889" w:rsidRPr="00850D35" w:rsidRDefault="002E2889" w:rsidP="0042446A">
      <w:pPr>
        <w:widowControl w:val="0"/>
        <w:tabs>
          <w:tab w:val="center" w:pos="2410"/>
        </w:tabs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850D35">
        <w:rPr>
          <w:rFonts w:ascii="Calibri" w:hAnsi="Calibri" w:cs="Calibri"/>
          <w:i/>
          <w:iCs/>
          <w:color w:val="000000"/>
          <w:sz w:val="22"/>
          <w:szCs w:val="22"/>
        </w:rPr>
        <w:t>(imię i nazwisko składającego oświadczenie)</w:t>
      </w:r>
    </w:p>
    <w:p w14:paraId="64B34554" w14:textId="1A3B0F42" w:rsidR="002E2889" w:rsidRPr="00850D35" w:rsidRDefault="001D3262" w:rsidP="0042446A">
      <w:pPr>
        <w:widowControl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850D35">
        <w:rPr>
          <w:rFonts w:ascii="Calibri" w:hAnsi="Calibri" w:cs="Calibri"/>
          <w:color w:val="000000"/>
          <w:sz w:val="22"/>
          <w:szCs w:val="22"/>
        </w:rPr>
        <w:t>działając w imieniu i na rzecz</w:t>
      </w:r>
      <w:r w:rsidR="002E2889" w:rsidRPr="00850D35">
        <w:rPr>
          <w:rFonts w:ascii="Calibri" w:hAnsi="Calibri" w:cs="Calibri"/>
          <w:color w:val="000000"/>
          <w:sz w:val="22"/>
          <w:szCs w:val="22"/>
        </w:rPr>
        <w:t>:</w:t>
      </w:r>
    </w:p>
    <w:p w14:paraId="1FE6C605" w14:textId="72CFAB5C" w:rsidR="002E2889" w:rsidRPr="00850D35" w:rsidRDefault="002E2889" w:rsidP="0042446A">
      <w:pPr>
        <w:widowControl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bookmarkStart w:id="2" w:name="_Hlk105756700"/>
      <w:r w:rsidRPr="00850D35">
        <w:rPr>
          <w:rFonts w:ascii="Calibri" w:hAnsi="Calibri" w:cs="Calibri"/>
          <w:color w:val="000000"/>
          <w:sz w:val="22"/>
          <w:szCs w:val="22"/>
        </w:rPr>
        <w:t>…………………………….………………………………….…………………………………</w:t>
      </w:r>
      <w:r w:rsidR="003A5AE0" w:rsidRPr="00850D35">
        <w:rPr>
          <w:rFonts w:ascii="Calibri" w:hAnsi="Calibri" w:cs="Calibri"/>
          <w:color w:val="000000"/>
          <w:sz w:val="22"/>
          <w:szCs w:val="22"/>
        </w:rPr>
        <w:t>…………………………</w:t>
      </w:r>
      <w:r w:rsidRPr="00850D35">
        <w:rPr>
          <w:rFonts w:ascii="Calibri" w:hAnsi="Calibri" w:cs="Calibri"/>
          <w:color w:val="000000"/>
          <w:sz w:val="22"/>
          <w:szCs w:val="22"/>
        </w:rPr>
        <w:t>………..……</w:t>
      </w:r>
      <w:r w:rsidR="004145B3" w:rsidRPr="00850D35">
        <w:rPr>
          <w:rFonts w:ascii="Calibri" w:hAnsi="Calibri" w:cs="Calibri"/>
          <w:color w:val="000000"/>
          <w:sz w:val="22"/>
          <w:szCs w:val="22"/>
        </w:rPr>
        <w:t>,</w:t>
      </w:r>
    </w:p>
    <w:bookmarkEnd w:id="2"/>
    <w:p w14:paraId="73477452" w14:textId="5327D340" w:rsidR="002E2889" w:rsidRPr="00850D35" w:rsidRDefault="002E2889" w:rsidP="0042446A">
      <w:pPr>
        <w:widowControl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850D35">
        <w:rPr>
          <w:rFonts w:ascii="Calibri" w:hAnsi="Calibri" w:cs="Calibri"/>
          <w:i/>
          <w:iCs/>
          <w:color w:val="000000"/>
          <w:sz w:val="22"/>
          <w:szCs w:val="22"/>
        </w:rPr>
        <w:t>(nazwa i adres podmiotu oddającego do dyspozycji zasoby)</w:t>
      </w:r>
    </w:p>
    <w:p w14:paraId="174CD6F8" w14:textId="77777777" w:rsidR="0042446A" w:rsidRDefault="0042446A" w:rsidP="0042446A">
      <w:pPr>
        <w:spacing w:line="276" w:lineRule="auto"/>
        <w:rPr>
          <w:rFonts w:ascii="Calibri" w:hAnsi="Calibri" w:cs="Calibri"/>
          <w:bCs/>
          <w:color w:val="auto"/>
          <w:sz w:val="22"/>
          <w:szCs w:val="22"/>
        </w:rPr>
      </w:pPr>
      <w:bookmarkStart w:id="3" w:name="bookmark6"/>
    </w:p>
    <w:p w14:paraId="603599A7" w14:textId="137F5782" w:rsidR="002E2889" w:rsidRPr="00850D35" w:rsidRDefault="00FB56DC" w:rsidP="0042446A">
      <w:pPr>
        <w:spacing w:line="276" w:lineRule="auto"/>
        <w:rPr>
          <w:rFonts w:ascii="Calibri" w:hAnsi="Calibri" w:cs="Calibri"/>
          <w:bCs/>
          <w:color w:val="auto"/>
          <w:sz w:val="22"/>
          <w:szCs w:val="22"/>
        </w:rPr>
      </w:pPr>
      <w:r w:rsidRPr="00850D35">
        <w:rPr>
          <w:rFonts w:ascii="Calibri" w:hAnsi="Calibri" w:cs="Calibri"/>
          <w:bCs/>
          <w:color w:val="auto"/>
          <w:sz w:val="22"/>
          <w:szCs w:val="22"/>
        </w:rPr>
        <w:t>oświadczam(y), że</w:t>
      </w:r>
      <w:bookmarkEnd w:id="3"/>
      <w:r w:rsidRPr="00850D35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2E2889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stosownie do treści art. 118 ust. </w:t>
      </w:r>
      <w:r w:rsidR="00C92D48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4</w:t>
      </w:r>
      <w:r w:rsidR="002E2889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ustawy z dnia 11 września 2019 </w:t>
      </w:r>
      <w:r w:rsidR="00B63FF7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r.</w:t>
      </w:r>
      <w:r w:rsidR="002E2889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Prawo zamówień publicznych</w:t>
      </w:r>
      <w:r w:rsidR="00C92D48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,</w:t>
      </w:r>
      <w:r w:rsidR="002E2889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zobowiązuję(my) się do oddania Wykonawcy: </w:t>
      </w:r>
    </w:p>
    <w:p w14:paraId="15AAEACD" w14:textId="77777777" w:rsidR="00C92D48" w:rsidRPr="00850D35" w:rsidRDefault="00C92D48" w:rsidP="0042446A">
      <w:pPr>
        <w:widowControl w:val="0"/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850D35">
        <w:rPr>
          <w:rFonts w:ascii="Calibri" w:hAnsi="Calibri" w:cs="Calibri"/>
          <w:color w:val="000000"/>
          <w:sz w:val="22"/>
          <w:szCs w:val="22"/>
        </w:rPr>
        <w:t>…………………………….………………………………….………………………………………………………………………..……</w:t>
      </w:r>
    </w:p>
    <w:p w14:paraId="5B661FCD" w14:textId="765E63B9" w:rsidR="002E2889" w:rsidRPr="00850D35" w:rsidRDefault="002E2889" w:rsidP="0042446A">
      <w:pPr>
        <w:suppressAutoHyphens w:val="0"/>
        <w:spacing w:line="276" w:lineRule="auto"/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</w:pPr>
      <w:r w:rsidRPr="00850D35"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  <w:t>(nazwa</w:t>
      </w:r>
      <w:r w:rsidR="00C92D48" w:rsidRPr="00850D35"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  <w:t xml:space="preserve"> i adres</w:t>
      </w:r>
      <w:r w:rsidRPr="00850D35"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  <w:t xml:space="preserve"> Wykonawcy, któremu zostaje udostępniony zasób)</w:t>
      </w:r>
    </w:p>
    <w:p w14:paraId="3C45543F" w14:textId="296C5D1D" w:rsidR="002E2889" w:rsidRPr="00850D35" w:rsidRDefault="002E2889" w:rsidP="0042446A">
      <w:pPr>
        <w:suppressAutoHyphens w:val="0"/>
        <w:spacing w:line="276" w:lineRule="auto"/>
        <w:rPr>
          <w:rFonts w:ascii="Calibri" w:eastAsia="Calibri" w:hAnsi="Calibri" w:cs="Calibri"/>
          <w:b/>
          <w:bCs/>
          <w:color w:val="auto"/>
          <w:sz w:val="22"/>
          <w:szCs w:val="22"/>
          <w:lang w:eastAsia="en-US"/>
        </w:rPr>
      </w:pPr>
      <w:r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do dyspozycji zasobów na okres korzystania z nich przy wykonywaniu </w:t>
      </w:r>
      <w:r w:rsidR="004E2D2D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ww. </w:t>
      </w:r>
      <w:r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zamówienia</w:t>
      </w:r>
      <w:r w:rsidR="004E2D2D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.</w:t>
      </w:r>
    </w:p>
    <w:p w14:paraId="120405DA" w14:textId="77777777" w:rsidR="0042446A" w:rsidRDefault="0042446A" w:rsidP="0042446A">
      <w:pPr>
        <w:suppressAutoHyphens w:val="0"/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14:paraId="4ABDB759" w14:textId="79DF992B" w:rsidR="002E2889" w:rsidRPr="00850D35" w:rsidRDefault="00130C3D" w:rsidP="0042446A">
      <w:pPr>
        <w:suppressAutoHyphens w:val="0"/>
        <w:spacing w:line="276" w:lineRule="auto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Oświadczam</w:t>
      </w:r>
      <w:r w:rsidR="00FB56DC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(y)</w:t>
      </w:r>
      <w:r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, że stosunek łączący mnie</w:t>
      </w:r>
      <w:r w:rsidR="00292ECD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</w:t>
      </w:r>
      <w:r w:rsidR="00FB56DC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(nas)</w:t>
      </w:r>
      <w:r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 z ww. Wykonawcą gwarantuje rzeczywisty dostęp do udostępnianych mu zasobów, na potwierdzenie czego przedstawiam, co następuje:</w:t>
      </w:r>
    </w:p>
    <w:p w14:paraId="1F702107" w14:textId="2D1F0279" w:rsidR="002E2889" w:rsidRPr="00850D35" w:rsidRDefault="002E2889" w:rsidP="0042446A">
      <w:pPr>
        <w:pStyle w:val="Akapitzlist"/>
        <w:numPr>
          <w:ilvl w:val="0"/>
          <w:numId w:val="31"/>
        </w:numPr>
        <w:spacing w:line="276" w:lineRule="auto"/>
        <w:ind w:left="425" w:hanging="425"/>
        <w:rPr>
          <w:rFonts w:ascii="Calibri" w:eastAsia="Calibri" w:hAnsi="Calibri" w:cs="Calibri"/>
          <w:sz w:val="22"/>
          <w:szCs w:val="22"/>
          <w:lang w:eastAsia="en-US"/>
        </w:rPr>
      </w:pPr>
      <w:r w:rsidRPr="00850D35">
        <w:rPr>
          <w:rFonts w:ascii="Calibri" w:eastAsia="Calibri" w:hAnsi="Calibri" w:cs="Calibri"/>
          <w:sz w:val="22"/>
          <w:szCs w:val="22"/>
          <w:lang w:eastAsia="en-US"/>
        </w:rPr>
        <w:t xml:space="preserve">zakres dostępnych </w:t>
      </w:r>
      <w:r w:rsidR="00130C3D" w:rsidRPr="00850D35"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Pr="00850D35">
        <w:rPr>
          <w:rFonts w:ascii="Calibri" w:eastAsia="Calibri" w:hAnsi="Calibri" w:cs="Calibri"/>
          <w:sz w:val="22"/>
          <w:szCs w:val="22"/>
          <w:lang w:eastAsia="en-US"/>
        </w:rPr>
        <w:t>ykonawcy zasobów</w:t>
      </w:r>
      <w:r w:rsidR="00496FA6" w:rsidRPr="00850D35">
        <w:rPr>
          <w:rFonts w:ascii="Calibri" w:eastAsia="Calibri" w:hAnsi="Calibri" w:cs="Calibri"/>
          <w:sz w:val="22"/>
          <w:szCs w:val="22"/>
          <w:lang w:eastAsia="en-US"/>
        </w:rPr>
        <w:t xml:space="preserve"> podmiotu udostępniającego zasoby</w:t>
      </w:r>
      <w:r w:rsidRPr="00850D35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2BAFD60C" w14:textId="1198A6DC" w:rsidR="002E2889" w:rsidRPr="00850D35" w:rsidRDefault="002E2889" w:rsidP="0042446A">
      <w:pPr>
        <w:suppressAutoHyphens w:val="0"/>
        <w:spacing w:line="276" w:lineRule="auto"/>
        <w:ind w:left="426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</w:t>
      </w:r>
      <w:r w:rsidR="00130C3D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……………………….</w:t>
      </w:r>
      <w:r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………………………………………………………………………</w:t>
      </w:r>
      <w:r w:rsidR="00130C3D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..</w:t>
      </w:r>
    </w:p>
    <w:p w14:paraId="50F7786C" w14:textId="0DC36437" w:rsidR="002E2889" w:rsidRPr="00850D35" w:rsidRDefault="002E2889" w:rsidP="0042446A">
      <w:pPr>
        <w:pStyle w:val="Akapitzlist"/>
        <w:numPr>
          <w:ilvl w:val="0"/>
          <w:numId w:val="31"/>
        </w:numPr>
        <w:spacing w:line="276" w:lineRule="auto"/>
        <w:ind w:left="425" w:hanging="425"/>
        <w:rPr>
          <w:rFonts w:ascii="Calibri" w:eastAsia="Calibri" w:hAnsi="Calibri" w:cs="Calibri"/>
          <w:sz w:val="22"/>
          <w:szCs w:val="22"/>
          <w:lang w:eastAsia="en-US"/>
        </w:rPr>
      </w:pPr>
      <w:r w:rsidRPr="00850D35">
        <w:rPr>
          <w:rFonts w:ascii="Calibri" w:eastAsia="Calibri" w:hAnsi="Calibri" w:cs="Calibri"/>
          <w:sz w:val="22"/>
          <w:szCs w:val="22"/>
          <w:lang w:eastAsia="en-US"/>
        </w:rPr>
        <w:t>sposób</w:t>
      </w:r>
      <w:r w:rsidR="00496FA6" w:rsidRPr="00850D35">
        <w:rPr>
          <w:rFonts w:ascii="Calibri" w:eastAsia="Calibri" w:hAnsi="Calibri" w:cs="Calibri"/>
          <w:sz w:val="22"/>
          <w:szCs w:val="22"/>
          <w:lang w:eastAsia="en-US"/>
        </w:rPr>
        <w:t xml:space="preserve"> i okres udostępnienia Wykonawcy i </w:t>
      </w:r>
      <w:r w:rsidRPr="00850D35">
        <w:rPr>
          <w:rFonts w:ascii="Calibri" w:eastAsia="Calibri" w:hAnsi="Calibri" w:cs="Calibri"/>
          <w:sz w:val="22"/>
          <w:szCs w:val="22"/>
          <w:lang w:eastAsia="en-US"/>
        </w:rPr>
        <w:t xml:space="preserve">wykorzystania przez </w:t>
      </w:r>
      <w:r w:rsidR="00496FA6" w:rsidRPr="00850D35">
        <w:rPr>
          <w:rFonts w:ascii="Calibri" w:eastAsia="Calibri" w:hAnsi="Calibri" w:cs="Calibri"/>
          <w:sz w:val="22"/>
          <w:szCs w:val="22"/>
          <w:lang w:eastAsia="en-US"/>
        </w:rPr>
        <w:t>niego</w:t>
      </w:r>
      <w:r w:rsidRPr="00850D35">
        <w:rPr>
          <w:rFonts w:ascii="Calibri" w:eastAsia="Calibri" w:hAnsi="Calibri" w:cs="Calibri"/>
          <w:sz w:val="22"/>
          <w:szCs w:val="22"/>
          <w:lang w:eastAsia="en-US"/>
        </w:rPr>
        <w:t xml:space="preserve"> zasobów podmiotu udostępniającego </w:t>
      </w:r>
      <w:r w:rsidR="00496FA6" w:rsidRPr="00850D35">
        <w:rPr>
          <w:rFonts w:ascii="Calibri" w:eastAsia="Calibri" w:hAnsi="Calibri" w:cs="Calibri"/>
          <w:sz w:val="22"/>
          <w:szCs w:val="22"/>
          <w:lang w:eastAsia="en-US"/>
        </w:rPr>
        <w:t xml:space="preserve">te </w:t>
      </w:r>
      <w:r w:rsidRPr="00850D35">
        <w:rPr>
          <w:rFonts w:ascii="Calibri" w:eastAsia="Calibri" w:hAnsi="Calibri" w:cs="Calibri"/>
          <w:sz w:val="22"/>
          <w:szCs w:val="22"/>
          <w:lang w:eastAsia="en-US"/>
        </w:rPr>
        <w:t>zasoby przy wykonywaniu zamówienia:</w:t>
      </w:r>
    </w:p>
    <w:p w14:paraId="40D3A006" w14:textId="1C35039D" w:rsidR="002E2889" w:rsidRPr="00850D35" w:rsidRDefault="002E2889" w:rsidP="0042446A">
      <w:pPr>
        <w:suppressAutoHyphens w:val="0"/>
        <w:spacing w:line="276" w:lineRule="auto"/>
        <w:ind w:left="426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bookmarkStart w:id="4" w:name="_Hlk106788893"/>
      <w:r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</w:t>
      </w:r>
      <w:r w:rsidR="00130C3D"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</w:t>
      </w:r>
    </w:p>
    <w:bookmarkEnd w:id="4"/>
    <w:p w14:paraId="7E3C4152" w14:textId="5F83FFB5" w:rsidR="002E2889" w:rsidRPr="00850D35" w:rsidRDefault="00496FA6" w:rsidP="0042446A">
      <w:pPr>
        <w:pStyle w:val="Akapitzlist"/>
        <w:numPr>
          <w:ilvl w:val="0"/>
          <w:numId w:val="31"/>
        </w:numPr>
        <w:spacing w:line="276" w:lineRule="auto"/>
        <w:ind w:left="425" w:hanging="425"/>
        <w:rPr>
          <w:rFonts w:ascii="Calibri" w:eastAsia="Calibri" w:hAnsi="Calibri" w:cs="Calibri"/>
          <w:sz w:val="22"/>
          <w:szCs w:val="22"/>
          <w:lang w:eastAsia="en-US"/>
        </w:rPr>
      </w:pPr>
      <w:r w:rsidRPr="00850D35">
        <w:rPr>
          <w:rFonts w:ascii="Calibri" w:eastAsia="Calibri" w:hAnsi="Calibri" w:cs="Calibri"/>
          <w:sz w:val="22"/>
          <w:szCs w:val="22"/>
          <w:lang w:eastAsia="en-US"/>
        </w:rPr>
        <w:t>informacja, czy i w jakim zakresie podmiot udostępniający zasoby, na zdolnościach</w:t>
      </w:r>
      <w:r w:rsidRPr="00850D35">
        <w:rPr>
          <w:rFonts w:ascii="Calibri" w:hAnsi="Calibri" w:cs="Calibri"/>
          <w:bCs/>
          <w:sz w:val="22"/>
          <w:szCs w:val="22"/>
        </w:rPr>
        <w:t xml:space="preserve"> którego Wykonawca polega w odniesieniu do warunków udziału w postępowaniu dotyczących wykształcenia, kwalifikacji zawodowych lub doświadczenia, zrealizuje usługi, których wskazane zdolności dotyczą</w:t>
      </w:r>
      <w:r w:rsidR="009C02F9" w:rsidRPr="00850D35">
        <w:rPr>
          <w:rFonts w:ascii="Calibri" w:hAnsi="Calibri" w:cs="Calibri"/>
          <w:bCs/>
          <w:sz w:val="22"/>
          <w:szCs w:val="22"/>
        </w:rPr>
        <w:t>:</w:t>
      </w:r>
    </w:p>
    <w:p w14:paraId="08BEE961" w14:textId="77777777" w:rsidR="009C02F9" w:rsidRPr="00850D35" w:rsidRDefault="009C02F9" w:rsidP="0042446A">
      <w:pPr>
        <w:suppressAutoHyphens w:val="0"/>
        <w:spacing w:line="276" w:lineRule="auto"/>
        <w:ind w:left="426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850D35">
        <w:rPr>
          <w:rFonts w:ascii="Calibri" w:eastAsia="Calibri" w:hAnsi="Calibri" w:cs="Calibri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10E70EB5" w14:textId="77777777" w:rsidR="0042446A" w:rsidRDefault="0042446A" w:rsidP="0042446A">
      <w:pPr>
        <w:widowControl w:val="0"/>
        <w:tabs>
          <w:tab w:val="left" w:pos="6521"/>
        </w:tabs>
        <w:suppressAutoHyphens w:val="0"/>
        <w:spacing w:line="276" w:lineRule="auto"/>
        <w:rPr>
          <w:rFonts w:asciiTheme="minorHAnsi" w:eastAsia="Arial" w:hAnsiTheme="minorHAnsi" w:cstheme="minorHAnsi"/>
          <w:b/>
          <w:bCs/>
          <w:color w:val="000000" w:themeColor="text1"/>
          <w:sz w:val="22"/>
          <w:szCs w:val="22"/>
          <w:lang w:eastAsia="en-US"/>
        </w:rPr>
      </w:pPr>
    </w:p>
    <w:p w14:paraId="1F2D6BFC" w14:textId="3F614028" w:rsidR="002E2889" w:rsidRPr="0042446A" w:rsidRDefault="00032672" w:rsidP="0042446A">
      <w:pPr>
        <w:widowControl w:val="0"/>
        <w:tabs>
          <w:tab w:val="left" w:pos="6521"/>
        </w:tabs>
        <w:suppressAutoHyphens w:val="0"/>
        <w:spacing w:line="276" w:lineRule="auto"/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</w:pPr>
      <w:r w:rsidRPr="0042446A">
        <w:rPr>
          <w:rFonts w:asciiTheme="minorHAnsi" w:eastAsia="Arial" w:hAnsiTheme="minorHAnsi" w:cstheme="minorHAnsi"/>
          <w:b/>
          <w:bCs/>
          <w:i/>
          <w:iCs/>
          <w:color w:val="000000" w:themeColor="text1"/>
          <w:sz w:val="22"/>
          <w:szCs w:val="22"/>
          <w:lang w:eastAsia="en-US"/>
        </w:rPr>
        <w:t>Uwaga:</w:t>
      </w:r>
      <w:r w:rsidR="002E2889" w:rsidRPr="0042446A">
        <w:rPr>
          <w:rFonts w:ascii="Calibri" w:eastAsia="Arial" w:hAnsi="Calibri" w:cs="Calibri"/>
          <w:i/>
          <w:iCs/>
          <w:color w:val="auto"/>
          <w:sz w:val="22"/>
          <w:szCs w:val="22"/>
          <w:lang w:eastAsia="en-US"/>
        </w:rPr>
        <w:t xml:space="preserve"> </w:t>
      </w:r>
      <w:r w:rsidRPr="0042446A">
        <w:rPr>
          <w:rFonts w:ascii="Calibri" w:eastAsia="Arial" w:hAnsi="Calibri" w:cs="Calibri"/>
          <w:i/>
          <w:iCs/>
          <w:color w:val="auto"/>
          <w:sz w:val="22"/>
          <w:szCs w:val="22"/>
          <w:lang w:eastAsia="en-US"/>
        </w:rPr>
        <w:t xml:space="preserve">dokument należy opatrzyć kwalifikowanym podpisem elektronicznym lub podpisem zaufanym, lub podpisem osobistym </w:t>
      </w:r>
      <w:r w:rsidRPr="0042446A"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  <w:t>przez osobę lub osoby uprawnione do reprezentowania podmiotu udostępniającego zasoby</w:t>
      </w:r>
      <w:r w:rsidR="002E2889" w:rsidRPr="0042446A">
        <w:rPr>
          <w:rFonts w:ascii="Calibri" w:eastAsia="Calibri" w:hAnsi="Calibri" w:cs="Calibri"/>
          <w:i/>
          <w:iCs/>
          <w:color w:val="auto"/>
          <w:sz w:val="22"/>
          <w:szCs w:val="22"/>
          <w:lang w:eastAsia="en-US"/>
        </w:rPr>
        <w:t>.</w:t>
      </w:r>
    </w:p>
    <w:p w14:paraId="36287337" w14:textId="77777777" w:rsidR="0042446A" w:rsidRDefault="00032672" w:rsidP="0042446A">
      <w:pPr>
        <w:overflowPunct w:val="0"/>
        <w:autoSpaceDE w:val="0"/>
        <w:spacing w:line="276" w:lineRule="auto"/>
        <w:rPr>
          <w:rFonts w:ascii="Calibri" w:hAnsi="Calibri" w:cs="Calibri"/>
          <w:iCs/>
          <w:color w:val="auto"/>
          <w:kern w:val="3"/>
          <w:sz w:val="22"/>
          <w:szCs w:val="22"/>
          <w:lang w:eastAsia="zh-CN"/>
        </w:rPr>
      </w:pPr>
      <w:r w:rsidRPr="0042446A">
        <w:rPr>
          <w:rFonts w:ascii="Calibri" w:eastAsia="Calibri" w:hAnsi="Calibri" w:cs="Calibri"/>
          <w:i/>
          <w:iCs/>
          <w:color w:val="auto"/>
          <w:sz w:val="22"/>
          <w:szCs w:val="22"/>
          <w:lang w:eastAsia="en-US" w:bidi="pl-PL"/>
        </w:rPr>
        <w:t>W przypadku gdy zobowiązanie zostało wystawione w postaci papierowej i opatrzone własnoręcznym podpisem, przekazuje się cyfrowe odwzorowanie tego dokumentu, opatrzone kwalifikowanym podpisem elektronicznym lub podpisem zaufanym</w:t>
      </w:r>
      <w:r w:rsidR="000A3188" w:rsidRPr="0042446A">
        <w:rPr>
          <w:rFonts w:ascii="Calibri" w:eastAsia="Calibri" w:hAnsi="Calibri" w:cs="Calibri"/>
          <w:i/>
          <w:iCs/>
          <w:color w:val="auto"/>
          <w:sz w:val="22"/>
          <w:szCs w:val="22"/>
          <w:lang w:eastAsia="en-US" w:bidi="pl-PL"/>
        </w:rPr>
        <w:t>,</w:t>
      </w:r>
      <w:r w:rsidRPr="0042446A">
        <w:rPr>
          <w:rFonts w:ascii="Calibri" w:eastAsia="Calibri" w:hAnsi="Calibri" w:cs="Calibri"/>
          <w:i/>
          <w:iCs/>
          <w:color w:val="auto"/>
          <w:sz w:val="22"/>
          <w:szCs w:val="22"/>
          <w:lang w:eastAsia="en-US" w:bidi="pl-PL"/>
        </w:rPr>
        <w:t xml:space="preserve"> lub podpisem osobistym, poświadczającym zgodność cyfrowego odwzorowania z dokumentem w postaci papierowej</w:t>
      </w:r>
      <w:r w:rsidRPr="00850D35">
        <w:rPr>
          <w:rFonts w:ascii="Calibri" w:eastAsia="Calibri" w:hAnsi="Calibri" w:cs="Calibri"/>
          <w:iCs/>
          <w:color w:val="auto"/>
          <w:sz w:val="22"/>
          <w:szCs w:val="22"/>
          <w:lang w:eastAsia="en-US" w:bidi="pl-PL"/>
        </w:rPr>
        <w:t>.</w:t>
      </w:r>
      <w:r w:rsidR="0042446A" w:rsidRPr="0042446A">
        <w:rPr>
          <w:rFonts w:ascii="Calibri" w:hAnsi="Calibri" w:cs="Calibri"/>
          <w:iCs/>
          <w:color w:val="auto"/>
          <w:kern w:val="3"/>
          <w:sz w:val="22"/>
          <w:szCs w:val="22"/>
          <w:lang w:eastAsia="zh-CN"/>
        </w:rPr>
        <w:t xml:space="preserve"> </w:t>
      </w:r>
    </w:p>
    <w:p w14:paraId="3F03884D" w14:textId="77777777" w:rsidR="0042446A" w:rsidRDefault="0042446A" w:rsidP="0042446A">
      <w:pPr>
        <w:overflowPunct w:val="0"/>
        <w:autoSpaceDE w:val="0"/>
        <w:spacing w:line="276" w:lineRule="auto"/>
        <w:rPr>
          <w:rFonts w:ascii="Calibri" w:hAnsi="Calibri" w:cs="Calibri"/>
          <w:iCs/>
          <w:color w:val="auto"/>
          <w:kern w:val="3"/>
          <w:sz w:val="22"/>
          <w:szCs w:val="22"/>
          <w:lang w:eastAsia="zh-CN"/>
        </w:rPr>
      </w:pPr>
    </w:p>
    <w:p w14:paraId="48D7AF08" w14:textId="48D8C4D2" w:rsidR="0042446A" w:rsidRPr="00850D35" w:rsidRDefault="0042446A" w:rsidP="0042446A">
      <w:pPr>
        <w:overflowPunct w:val="0"/>
        <w:autoSpaceDE w:val="0"/>
        <w:spacing w:line="276" w:lineRule="auto"/>
        <w:rPr>
          <w:rFonts w:ascii="Calibri" w:hAnsi="Calibri" w:cs="Calibri"/>
          <w:iCs/>
          <w:color w:val="auto"/>
          <w:kern w:val="3"/>
          <w:sz w:val="22"/>
          <w:szCs w:val="22"/>
          <w:lang w:eastAsia="zh-CN"/>
        </w:rPr>
      </w:pPr>
      <w:r w:rsidRPr="00850D35">
        <w:rPr>
          <w:rFonts w:ascii="Calibri" w:hAnsi="Calibri" w:cs="Calibri"/>
          <w:iCs/>
          <w:color w:val="auto"/>
          <w:kern w:val="3"/>
          <w:sz w:val="22"/>
          <w:szCs w:val="22"/>
          <w:lang w:eastAsia="zh-CN"/>
        </w:rPr>
        <w:t>…….……………………………….</w:t>
      </w:r>
    </w:p>
    <w:p w14:paraId="1562B494" w14:textId="0B2BF6DF" w:rsidR="0042446A" w:rsidRPr="00850D35" w:rsidRDefault="0042446A" w:rsidP="0042446A">
      <w:pPr>
        <w:tabs>
          <w:tab w:val="center" w:pos="7797"/>
        </w:tabs>
        <w:overflowPunct w:val="0"/>
        <w:autoSpaceDE w:val="0"/>
        <w:spacing w:line="276" w:lineRule="auto"/>
        <w:rPr>
          <w:rFonts w:ascii="Calibri" w:hAnsi="Calibri" w:cs="Calibri"/>
          <w:i/>
          <w:color w:val="auto"/>
          <w:kern w:val="3"/>
          <w:sz w:val="22"/>
          <w:szCs w:val="22"/>
          <w:lang w:eastAsia="zh-CN"/>
        </w:rPr>
      </w:pPr>
      <w:r w:rsidRPr="00850D35">
        <w:rPr>
          <w:rFonts w:ascii="Calibri" w:hAnsi="Calibri" w:cs="Calibri"/>
          <w:i/>
          <w:color w:val="auto"/>
          <w:kern w:val="3"/>
          <w:sz w:val="22"/>
          <w:szCs w:val="22"/>
          <w:lang w:eastAsia="zh-CN"/>
        </w:rPr>
        <w:t>(miejscowość, data)</w:t>
      </w:r>
    </w:p>
    <w:p w14:paraId="77490F9E" w14:textId="06B6501C" w:rsidR="00A9543A" w:rsidRPr="00850D35" w:rsidRDefault="00A9543A" w:rsidP="0042446A">
      <w:pPr>
        <w:widowControl w:val="0"/>
        <w:tabs>
          <w:tab w:val="left" w:pos="6521"/>
        </w:tabs>
        <w:suppressAutoHyphens w:val="0"/>
        <w:spacing w:line="276" w:lineRule="auto"/>
        <w:rPr>
          <w:rFonts w:ascii="Calibri" w:eastAsia="Calibri" w:hAnsi="Calibri" w:cs="Calibri"/>
          <w:iCs/>
          <w:color w:val="auto"/>
          <w:sz w:val="22"/>
          <w:szCs w:val="22"/>
          <w:lang w:eastAsia="en-US"/>
        </w:rPr>
      </w:pPr>
    </w:p>
    <w:sectPr w:rsidR="00A9543A" w:rsidRPr="00850D35" w:rsidSect="00E827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5BC0B" w14:textId="77777777" w:rsidR="003D0001" w:rsidRDefault="003D0001" w:rsidP="004574C9">
      <w:r>
        <w:separator/>
      </w:r>
    </w:p>
  </w:endnote>
  <w:endnote w:type="continuationSeparator" w:id="0">
    <w:p w14:paraId="513A35BE" w14:textId="77777777" w:rsidR="003D0001" w:rsidRDefault="003D0001" w:rsidP="0045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26B7F" w14:textId="11637F81" w:rsidR="00D93711" w:rsidRPr="00166EF1" w:rsidRDefault="00166EF1" w:rsidP="00166EF1">
    <w:pPr>
      <w:tabs>
        <w:tab w:val="left" w:pos="3240"/>
        <w:tab w:val="center" w:pos="4550"/>
        <w:tab w:val="left" w:pos="5818"/>
        <w:tab w:val="right" w:pos="8812"/>
      </w:tabs>
      <w:ind w:right="261"/>
      <w:jc w:val="right"/>
      <w:rPr>
        <w:rFonts w:ascii="Calibri" w:eastAsia="Arial" w:hAnsi="Calibri" w:cs="Calibri"/>
      </w:rPr>
    </w:pPr>
    <w:r w:rsidRPr="003813FE">
      <w:rPr>
        <w:rFonts w:ascii="Calibri" w:eastAsia="Arial" w:hAnsi="Calibri" w:cs="Calibri"/>
        <w:spacing w:val="60"/>
      </w:rPr>
      <w:t>Strona</w:t>
    </w:r>
    <w:r w:rsidRPr="003813FE">
      <w:rPr>
        <w:rFonts w:ascii="Calibri" w:eastAsia="Arial" w:hAnsi="Calibri" w:cs="Calibri"/>
      </w:rPr>
      <w:fldChar w:fldCharType="begin"/>
    </w:r>
    <w:r w:rsidRPr="003813FE">
      <w:rPr>
        <w:rFonts w:ascii="Calibri" w:eastAsia="Arial" w:hAnsi="Calibri" w:cs="Calibri"/>
      </w:rPr>
      <w:instrText>PAGE   \* MERGEFORMAT</w:instrText>
    </w:r>
    <w:r w:rsidRPr="003813FE">
      <w:rPr>
        <w:rFonts w:ascii="Calibri" w:eastAsia="Arial" w:hAnsi="Calibri" w:cs="Calibri"/>
      </w:rPr>
      <w:fldChar w:fldCharType="separate"/>
    </w:r>
    <w:r>
      <w:rPr>
        <w:rFonts w:ascii="Calibri" w:eastAsia="Arial" w:hAnsi="Calibri" w:cs="Calibri"/>
      </w:rPr>
      <w:t>1</w:t>
    </w:r>
    <w:r w:rsidRPr="003813FE">
      <w:rPr>
        <w:rFonts w:ascii="Calibri" w:eastAsia="Arial" w:hAnsi="Calibri" w:cs="Calibri"/>
      </w:rPr>
      <w:fldChar w:fldCharType="end"/>
    </w:r>
    <w:r w:rsidRPr="003813FE">
      <w:rPr>
        <w:rFonts w:ascii="Calibri" w:eastAsia="Arial" w:hAnsi="Calibri" w:cs="Calibri"/>
      </w:rPr>
      <w:t xml:space="preserve"> | </w:t>
    </w:r>
    <w:r w:rsidRPr="003813FE">
      <w:rPr>
        <w:rFonts w:ascii="Calibri" w:eastAsia="Arial" w:hAnsi="Calibri" w:cs="Calibri"/>
      </w:rPr>
      <w:fldChar w:fldCharType="begin"/>
    </w:r>
    <w:r w:rsidRPr="003813FE">
      <w:rPr>
        <w:rFonts w:ascii="Calibri" w:eastAsia="Arial" w:hAnsi="Calibri" w:cs="Calibri"/>
      </w:rPr>
      <w:instrText>NUMPAGES  \* Arabic  \* MERGEFORMAT</w:instrText>
    </w:r>
    <w:r w:rsidRPr="003813FE">
      <w:rPr>
        <w:rFonts w:ascii="Calibri" w:eastAsia="Arial" w:hAnsi="Calibri" w:cs="Calibri"/>
      </w:rPr>
      <w:fldChar w:fldCharType="separate"/>
    </w:r>
    <w:r>
      <w:rPr>
        <w:rFonts w:ascii="Calibri" w:eastAsia="Arial" w:hAnsi="Calibri" w:cs="Calibri"/>
      </w:rPr>
      <w:t>1</w:t>
    </w:r>
    <w:r w:rsidRPr="003813FE">
      <w:rPr>
        <w:rFonts w:ascii="Calibri" w:eastAsia="Arial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499D9" w14:textId="77777777" w:rsidR="003D0001" w:rsidRDefault="003D0001" w:rsidP="004574C9">
      <w:r>
        <w:separator/>
      </w:r>
    </w:p>
  </w:footnote>
  <w:footnote w:type="continuationSeparator" w:id="0">
    <w:p w14:paraId="31ACC7B7" w14:textId="77777777" w:rsidR="003D0001" w:rsidRDefault="003D0001" w:rsidP="00457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right"/>
      <w:pPr>
        <w:tabs>
          <w:tab w:val="num" w:pos="1185"/>
        </w:tabs>
        <w:ind w:left="426" w:firstLine="0"/>
      </w:pPr>
      <w:rPr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sz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 w15:restartNumberingAfterBreak="0">
    <w:nsid w:val="061C1846"/>
    <w:multiLevelType w:val="hybridMultilevel"/>
    <w:tmpl w:val="FBFA57EC"/>
    <w:lvl w:ilvl="0" w:tplc="5C102AC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A34821"/>
    <w:multiLevelType w:val="hybridMultilevel"/>
    <w:tmpl w:val="D82CC4D0"/>
    <w:lvl w:ilvl="0" w:tplc="786AE3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C877CF"/>
    <w:multiLevelType w:val="hybridMultilevel"/>
    <w:tmpl w:val="0B425B94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B3884"/>
    <w:multiLevelType w:val="hybridMultilevel"/>
    <w:tmpl w:val="C914B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D1B2D"/>
    <w:multiLevelType w:val="hybridMultilevel"/>
    <w:tmpl w:val="8102CD5C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096718"/>
    <w:multiLevelType w:val="hybridMultilevel"/>
    <w:tmpl w:val="A93E18A6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D725EA"/>
    <w:multiLevelType w:val="hybridMultilevel"/>
    <w:tmpl w:val="8DBAB224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1B9F"/>
    <w:multiLevelType w:val="hybridMultilevel"/>
    <w:tmpl w:val="F82AE6B2"/>
    <w:lvl w:ilvl="0" w:tplc="E9C6DE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95C14B1"/>
    <w:multiLevelType w:val="hybridMultilevel"/>
    <w:tmpl w:val="E5663862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2C8E0AAD"/>
    <w:multiLevelType w:val="hybridMultilevel"/>
    <w:tmpl w:val="75C0CE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7A2440"/>
    <w:multiLevelType w:val="hybridMultilevel"/>
    <w:tmpl w:val="3C76C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F8532D"/>
    <w:multiLevelType w:val="multilevel"/>
    <w:tmpl w:val="64BAB94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9272E1"/>
    <w:multiLevelType w:val="hybridMultilevel"/>
    <w:tmpl w:val="F0D6D1D6"/>
    <w:lvl w:ilvl="0" w:tplc="FFFFFFFF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F8407A"/>
    <w:multiLevelType w:val="hybridMultilevel"/>
    <w:tmpl w:val="FF167D1E"/>
    <w:lvl w:ilvl="0" w:tplc="58CC0D04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8" w15:restartNumberingAfterBreak="0">
    <w:nsid w:val="41657271"/>
    <w:multiLevelType w:val="hybridMultilevel"/>
    <w:tmpl w:val="E32CC692"/>
    <w:lvl w:ilvl="0" w:tplc="4132A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20630E0"/>
    <w:multiLevelType w:val="hybridMultilevel"/>
    <w:tmpl w:val="63507232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513ACF"/>
    <w:multiLevelType w:val="multilevel"/>
    <w:tmpl w:val="CDD063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1" w15:restartNumberingAfterBreak="0">
    <w:nsid w:val="4B8B4FEE"/>
    <w:multiLevelType w:val="hybridMultilevel"/>
    <w:tmpl w:val="50540BA4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C011D"/>
    <w:multiLevelType w:val="hybridMultilevel"/>
    <w:tmpl w:val="C6BE24CC"/>
    <w:lvl w:ilvl="0" w:tplc="212045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5434A4"/>
    <w:multiLevelType w:val="multilevel"/>
    <w:tmpl w:val="81B6CA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1D2AD9"/>
    <w:multiLevelType w:val="hybridMultilevel"/>
    <w:tmpl w:val="ABC4F306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06836"/>
    <w:multiLevelType w:val="multilevel"/>
    <w:tmpl w:val="81B6CA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6E4C08"/>
    <w:multiLevelType w:val="hybridMultilevel"/>
    <w:tmpl w:val="3FD2C756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456C3"/>
    <w:multiLevelType w:val="multilevel"/>
    <w:tmpl w:val="81B6CA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925AC9"/>
    <w:multiLevelType w:val="hybridMultilevel"/>
    <w:tmpl w:val="EADCA330"/>
    <w:lvl w:ilvl="0" w:tplc="A224BE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DD0596A"/>
    <w:multiLevelType w:val="hybridMultilevel"/>
    <w:tmpl w:val="29365610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F02193"/>
    <w:multiLevelType w:val="hybridMultilevel"/>
    <w:tmpl w:val="B4186B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626445">
    <w:abstractNumId w:val="0"/>
  </w:num>
  <w:num w:numId="2" w16cid:durableId="1035735090">
    <w:abstractNumId w:val="14"/>
  </w:num>
  <w:num w:numId="3" w16cid:durableId="734621985">
    <w:abstractNumId w:val="4"/>
  </w:num>
  <w:num w:numId="4" w16cid:durableId="368606620">
    <w:abstractNumId w:val="18"/>
  </w:num>
  <w:num w:numId="5" w16cid:durableId="592208524">
    <w:abstractNumId w:val="10"/>
  </w:num>
  <w:num w:numId="6" w16cid:durableId="839546457">
    <w:abstractNumId w:val="28"/>
  </w:num>
  <w:num w:numId="7" w16cid:durableId="369962312">
    <w:abstractNumId w:val="3"/>
  </w:num>
  <w:num w:numId="8" w16cid:durableId="1543201994">
    <w:abstractNumId w:val="22"/>
  </w:num>
  <w:num w:numId="9" w16cid:durableId="1357151979">
    <w:abstractNumId w:val="17"/>
  </w:num>
  <w:num w:numId="10" w16cid:durableId="322245019">
    <w:abstractNumId w:val="29"/>
  </w:num>
  <w:num w:numId="11" w16cid:durableId="2066642623">
    <w:abstractNumId w:val="5"/>
  </w:num>
  <w:num w:numId="12" w16cid:durableId="1496452627">
    <w:abstractNumId w:val="11"/>
  </w:num>
  <w:num w:numId="13" w16cid:durableId="2045935091">
    <w:abstractNumId w:val="24"/>
  </w:num>
  <w:num w:numId="14" w16cid:durableId="1071003142">
    <w:abstractNumId w:val="21"/>
  </w:num>
  <w:num w:numId="15" w16cid:durableId="375203259">
    <w:abstractNumId w:val="26"/>
  </w:num>
  <w:num w:numId="16" w16cid:durableId="1243489070">
    <w:abstractNumId w:val="9"/>
  </w:num>
  <w:num w:numId="17" w16cid:durableId="1731345942">
    <w:abstractNumId w:val="15"/>
  </w:num>
  <w:num w:numId="18" w16cid:durableId="2125616474">
    <w:abstractNumId w:val="27"/>
  </w:num>
  <w:num w:numId="19" w16cid:durableId="1823889943">
    <w:abstractNumId w:val="25"/>
  </w:num>
  <w:num w:numId="20" w16cid:durableId="1798714869">
    <w:abstractNumId w:val="23"/>
  </w:num>
  <w:num w:numId="21" w16cid:durableId="310525372">
    <w:abstractNumId w:val="7"/>
  </w:num>
  <w:num w:numId="22" w16cid:durableId="924807077">
    <w:abstractNumId w:val="19"/>
  </w:num>
  <w:num w:numId="23" w16cid:durableId="966279101">
    <w:abstractNumId w:val="8"/>
  </w:num>
  <w:num w:numId="24" w16cid:durableId="248392570">
    <w:abstractNumId w:val="1"/>
  </w:num>
  <w:num w:numId="25" w16cid:durableId="4669176">
    <w:abstractNumId w:val="2"/>
  </w:num>
  <w:num w:numId="26" w16cid:durableId="1705446538">
    <w:abstractNumId w:val="12"/>
  </w:num>
  <w:num w:numId="27" w16cid:durableId="1182550859">
    <w:abstractNumId w:val="13"/>
  </w:num>
  <w:num w:numId="28" w16cid:durableId="1012341395">
    <w:abstractNumId w:val="16"/>
  </w:num>
  <w:num w:numId="29" w16cid:durableId="1810051644">
    <w:abstractNumId w:val="30"/>
  </w:num>
  <w:num w:numId="30" w16cid:durableId="1365251270">
    <w:abstractNumId w:val="20"/>
  </w:num>
  <w:num w:numId="31" w16cid:durableId="644985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4C9"/>
    <w:rsid w:val="00004CA9"/>
    <w:rsid w:val="00013FD5"/>
    <w:rsid w:val="000250BE"/>
    <w:rsid w:val="00032672"/>
    <w:rsid w:val="000561B8"/>
    <w:rsid w:val="00077702"/>
    <w:rsid w:val="00082F0E"/>
    <w:rsid w:val="000A2302"/>
    <w:rsid w:val="000A3188"/>
    <w:rsid w:val="000A4C6C"/>
    <w:rsid w:val="000A6791"/>
    <w:rsid w:val="000C1FE0"/>
    <w:rsid w:val="000C4EAB"/>
    <w:rsid w:val="000D5727"/>
    <w:rsid w:val="001022FA"/>
    <w:rsid w:val="00130C3D"/>
    <w:rsid w:val="00166EF1"/>
    <w:rsid w:val="0019157F"/>
    <w:rsid w:val="00195013"/>
    <w:rsid w:val="001B0A0E"/>
    <w:rsid w:val="001B7CB8"/>
    <w:rsid w:val="001D3262"/>
    <w:rsid w:val="001D6C9C"/>
    <w:rsid w:val="001F469F"/>
    <w:rsid w:val="00213B0B"/>
    <w:rsid w:val="00242814"/>
    <w:rsid w:val="00243821"/>
    <w:rsid w:val="00252EFD"/>
    <w:rsid w:val="00270E03"/>
    <w:rsid w:val="00292ECD"/>
    <w:rsid w:val="002B27AA"/>
    <w:rsid w:val="002E0A5B"/>
    <w:rsid w:val="002E2889"/>
    <w:rsid w:val="002F0394"/>
    <w:rsid w:val="003126F3"/>
    <w:rsid w:val="00316318"/>
    <w:rsid w:val="00322673"/>
    <w:rsid w:val="003227DA"/>
    <w:rsid w:val="00356057"/>
    <w:rsid w:val="00380FCD"/>
    <w:rsid w:val="003A5AE0"/>
    <w:rsid w:val="003B6D75"/>
    <w:rsid w:val="003B7C41"/>
    <w:rsid w:val="003C2C17"/>
    <w:rsid w:val="003C478A"/>
    <w:rsid w:val="003C5666"/>
    <w:rsid w:val="003D0001"/>
    <w:rsid w:val="003D3998"/>
    <w:rsid w:val="003E378A"/>
    <w:rsid w:val="004145B3"/>
    <w:rsid w:val="0042446A"/>
    <w:rsid w:val="00451654"/>
    <w:rsid w:val="004574C9"/>
    <w:rsid w:val="00466444"/>
    <w:rsid w:val="00496FA6"/>
    <w:rsid w:val="004C70B7"/>
    <w:rsid w:val="004D78C0"/>
    <w:rsid w:val="004E2D2D"/>
    <w:rsid w:val="005056E5"/>
    <w:rsid w:val="0051591D"/>
    <w:rsid w:val="00532711"/>
    <w:rsid w:val="00543131"/>
    <w:rsid w:val="005719AE"/>
    <w:rsid w:val="00571EE3"/>
    <w:rsid w:val="00574C9F"/>
    <w:rsid w:val="005806F3"/>
    <w:rsid w:val="0058391C"/>
    <w:rsid w:val="00590DC1"/>
    <w:rsid w:val="005A4A6A"/>
    <w:rsid w:val="005B72F8"/>
    <w:rsid w:val="006112C7"/>
    <w:rsid w:val="00623714"/>
    <w:rsid w:val="00657A92"/>
    <w:rsid w:val="00670AB2"/>
    <w:rsid w:val="00671696"/>
    <w:rsid w:val="0069376D"/>
    <w:rsid w:val="00694FF9"/>
    <w:rsid w:val="006C5E25"/>
    <w:rsid w:val="006E7F30"/>
    <w:rsid w:val="00703F18"/>
    <w:rsid w:val="0070500E"/>
    <w:rsid w:val="00716D74"/>
    <w:rsid w:val="00756000"/>
    <w:rsid w:val="00776DDE"/>
    <w:rsid w:val="00787001"/>
    <w:rsid w:val="007B511F"/>
    <w:rsid w:val="007B7D43"/>
    <w:rsid w:val="007C3229"/>
    <w:rsid w:val="00812EDE"/>
    <w:rsid w:val="00837EBA"/>
    <w:rsid w:val="00850D35"/>
    <w:rsid w:val="0087626B"/>
    <w:rsid w:val="008B3B31"/>
    <w:rsid w:val="008C4673"/>
    <w:rsid w:val="008F0FEE"/>
    <w:rsid w:val="008F6156"/>
    <w:rsid w:val="00936DE4"/>
    <w:rsid w:val="00940EB6"/>
    <w:rsid w:val="00986606"/>
    <w:rsid w:val="009A26A1"/>
    <w:rsid w:val="009A5E50"/>
    <w:rsid w:val="009C02F9"/>
    <w:rsid w:val="009E3672"/>
    <w:rsid w:val="009F0F8E"/>
    <w:rsid w:val="009F3EA9"/>
    <w:rsid w:val="009F74D4"/>
    <w:rsid w:val="00A13C4D"/>
    <w:rsid w:val="00A21402"/>
    <w:rsid w:val="00A27EC5"/>
    <w:rsid w:val="00A30184"/>
    <w:rsid w:val="00A479B8"/>
    <w:rsid w:val="00A53232"/>
    <w:rsid w:val="00A807B9"/>
    <w:rsid w:val="00A9543A"/>
    <w:rsid w:val="00A9677A"/>
    <w:rsid w:val="00AA0675"/>
    <w:rsid w:val="00AD4F77"/>
    <w:rsid w:val="00AE1B14"/>
    <w:rsid w:val="00B05C32"/>
    <w:rsid w:val="00B42F83"/>
    <w:rsid w:val="00B63FF7"/>
    <w:rsid w:val="00B65576"/>
    <w:rsid w:val="00B67FED"/>
    <w:rsid w:val="00B911EC"/>
    <w:rsid w:val="00BA1FA5"/>
    <w:rsid w:val="00BB633C"/>
    <w:rsid w:val="00BF4C90"/>
    <w:rsid w:val="00C051EF"/>
    <w:rsid w:val="00C34B81"/>
    <w:rsid w:val="00C5475A"/>
    <w:rsid w:val="00C552E7"/>
    <w:rsid w:val="00C92D48"/>
    <w:rsid w:val="00CB7CA8"/>
    <w:rsid w:val="00CD35AE"/>
    <w:rsid w:val="00CE5CA7"/>
    <w:rsid w:val="00D10FF0"/>
    <w:rsid w:val="00D32182"/>
    <w:rsid w:val="00D618BD"/>
    <w:rsid w:val="00D77983"/>
    <w:rsid w:val="00D9230F"/>
    <w:rsid w:val="00D93711"/>
    <w:rsid w:val="00DB48B2"/>
    <w:rsid w:val="00DF0AE8"/>
    <w:rsid w:val="00E25514"/>
    <w:rsid w:val="00E51BFD"/>
    <w:rsid w:val="00E70FAB"/>
    <w:rsid w:val="00E734DD"/>
    <w:rsid w:val="00E827A2"/>
    <w:rsid w:val="00E82868"/>
    <w:rsid w:val="00EC10E4"/>
    <w:rsid w:val="00EC2C4A"/>
    <w:rsid w:val="00EF3B9B"/>
    <w:rsid w:val="00F0127E"/>
    <w:rsid w:val="00F527CE"/>
    <w:rsid w:val="00F532E0"/>
    <w:rsid w:val="00F5355D"/>
    <w:rsid w:val="00F7133C"/>
    <w:rsid w:val="00F82CCD"/>
    <w:rsid w:val="00F97FE0"/>
    <w:rsid w:val="00FB56DC"/>
    <w:rsid w:val="00FC0B7F"/>
    <w:rsid w:val="00FC31EA"/>
    <w:rsid w:val="00FD5A42"/>
    <w:rsid w:val="00FE1AF7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99E4"/>
  <w15:docId w15:val="{D15861B6-6046-4296-8A83-41D1BD81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4C9"/>
    <w:pPr>
      <w:suppressAutoHyphens/>
      <w:spacing w:after="0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4574C9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57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4C9"/>
  </w:style>
  <w:style w:type="paragraph" w:styleId="Stopka">
    <w:name w:val="footer"/>
    <w:basedOn w:val="Normalny"/>
    <w:link w:val="StopkaZnak"/>
    <w:uiPriority w:val="99"/>
    <w:unhideWhenUsed/>
    <w:rsid w:val="00457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4C9"/>
  </w:style>
  <w:style w:type="paragraph" w:styleId="Tekstdymka">
    <w:name w:val="Balloon Text"/>
    <w:basedOn w:val="Normalny"/>
    <w:link w:val="TekstdymkaZnak"/>
    <w:uiPriority w:val="99"/>
    <w:semiHidden/>
    <w:unhideWhenUsed/>
    <w:rsid w:val="004574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4C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574C9"/>
    <w:rPr>
      <w:rFonts w:ascii="Times New Roman" w:eastAsia="Times New Roman" w:hAnsi="Times New Roman" w:cs="Times New Roman"/>
      <w:b/>
      <w:color w:val="00000A"/>
      <w:sz w:val="28"/>
      <w:szCs w:val="20"/>
      <w:lang w:eastAsia="ar-SA"/>
    </w:rPr>
  </w:style>
  <w:style w:type="character" w:styleId="Pogrubienie">
    <w:name w:val="Strong"/>
    <w:uiPriority w:val="22"/>
    <w:qFormat/>
    <w:rsid w:val="004574C9"/>
    <w:rPr>
      <w:b/>
      <w:bCs/>
    </w:rPr>
  </w:style>
  <w:style w:type="character" w:customStyle="1" w:styleId="AkapitzlistZnak">
    <w:name w:val="Akapit z listą Znak"/>
    <w:link w:val="Akapitzlist"/>
    <w:uiPriority w:val="34"/>
    <w:rsid w:val="004574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574C9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574C9"/>
    <w:rPr>
      <w:rFonts w:ascii="Times New Roman" w:eastAsia="Times New Roman" w:hAnsi="Times New Roman" w:cs="Times New Roman"/>
      <w:color w:val="00000A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574C9"/>
    <w:pPr>
      <w:suppressAutoHyphens w:val="0"/>
      <w:ind w:left="720"/>
      <w:contextualSpacing/>
    </w:pPr>
    <w:rPr>
      <w:color w:val="auto"/>
      <w:lang w:eastAsia="pl-PL"/>
    </w:rPr>
  </w:style>
  <w:style w:type="paragraph" w:customStyle="1" w:styleId="Tekstpodstawowywcity">
    <w:name w:val="Tekst podstawowy wci?ty"/>
    <w:basedOn w:val="Normalny"/>
    <w:uiPriority w:val="99"/>
    <w:rsid w:val="004574C9"/>
    <w:pPr>
      <w:widowControl w:val="0"/>
      <w:suppressAutoHyphens w:val="0"/>
      <w:ind w:right="51"/>
      <w:jc w:val="both"/>
    </w:pPr>
    <w:rPr>
      <w:color w:val="auto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574C9"/>
    <w:pPr>
      <w:spacing w:after="120" w:line="480" w:lineRule="auto"/>
      <w:ind w:left="283"/>
    </w:pPr>
    <w:rPr>
      <w:rFonts w:ascii="Calibri" w:eastAsia="Calibri" w:hAnsi="Calibri" w:cs="Mangal"/>
      <w:color w:val="auto"/>
      <w:szCs w:val="18"/>
      <w:lang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574C9"/>
    <w:rPr>
      <w:rFonts w:ascii="Calibri" w:eastAsia="Calibri" w:hAnsi="Calibri" w:cs="Mangal"/>
      <w:sz w:val="20"/>
      <w:szCs w:val="1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0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A5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A5B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A5B"/>
    <w:rPr>
      <w:rFonts w:ascii="Times New Roman" w:eastAsia="Times New Roman" w:hAnsi="Times New Roman" w:cs="Times New Roman"/>
      <w:b/>
      <w:bCs/>
      <w:color w:val="00000A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rsid w:val="00252EFD"/>
    <w:pPr>
      <w:numPr>
        <w:numId w:val="26"/>
      </w:numPr>
    </w:pPr>
  </w:style>
  <w:style w:type="table" w:styleId="Tabela-Siatka">
    <w:name w:val="Table Grid"/>
    <w:basedOn w:val="Standardowy"/>
    <w:rsid w:val="00CB7CA8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AA06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Druś Małgorzata (DPS)</cp:lastModifiedBy>
  <cp:revision>4</cp:revision>
  <cp:lastPrinted>2023-05-24T11:47:00Z</cp:lastPrinted>
  <dcterms:created xsi:type="dcterms:W3CDTF">2024-12-05T12:08:00Z</dcterms:created>
  <dcterms:modified xsi:type="dcterms:W3CDTF">2025-12-02T15:25:00Z</dcterms:modified>
</cp:coreProperties>
</file>